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E20E62"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w:t>
            </w:r>
            <w:proofErr w:type="gramStart"/>
            <w:r>
              <w:rPr>
                <w:sz w:val="22"/>
                <w:szCs w:val="22"/>
              </w:rPr>
              <w:t>A</w:t>
            </w:r>
            <w:r w:rsidR="001608C1" w:rsidRPr="000D5E6B">
              <w:rPr>
                <w:sz w:val="22"/>
                <w:szCs w:val="22"/>
              </w:rPr>
              <w:t>P</w:t>
            </w:r>
            <w:r>
              <w:rPr>
                <w:sz w:val="22"/>
                <w:szCs w:val="22"/>
              </w:rPr>
              <w:t>.</w:t>
            </w:r>
            <w:r w:rsidR="001608C1" w:rsidRPr="000D5E6B">
              <w:rPr>
                <w:sz w:val="22"/>
                <w:szCs w:val="22"/>
              </w:rPr>
              <w:t>…</w:t>
            </w:r>
            <w:proofErr w:type="gramEnd"/>
            <w:r w:rsidR="001608C1" w:rsidRPr="000D5E6B">
              <w:rPr>
                <w:sz w:val="22"/>
                <w:szCs w:val="22"/>
              </w:rPr>
              <w:t>……………………….città……………….…………………………</w:t>
            </w:r>
            <w:proofErr w:type="spellStart"/>
            <w:r w:rsidR="001608C1" w:rsidRPr="000D5E6B">
              <w:rPr>
                <w:sz w:val="22"/>
                <w:szCs w:val="22"/>
              </w:rPr>
              <w:t>prov</w:t>
            </w:r>
            <w:proofErr w:type="spellEnd"/>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1940A6">
        <w:rPr>
          <w:b/>
          <w:sz w:val="22"/>
          <w:szCs w:val="22"/>
        </w:rPr>
        <w:t xml:space="preserve">CO 118 SASSARI </w:t>
      </w:r>
      <w:r w:rsidR="00D06C0E">
        <w:rPr>
          <w:b/>
          <w:sz w:val="22"/>
          <w:szCs w:val="22"/>
        </w:rPr>
        <w:t xml:space="preserve">AFFERENTE AL DIPARTIMENTO </w:t>
      </w:r>
      <w:r w:rsidR="001940A6">
        <w:rPr>
          <w:b/>
          <w:sz w:val="22"/>
          <w:szCs w:val="22"/>
        </w:rPr>
        <w:t xml:space="preserve">DELLE CENTRALI OPERATIVE E DELLA GOVERNANCE CLINCA </w:t>
      </w:r>
      <w:r w:rsidR="00D06C0E">
        <w:rPr>
          <w:b/>
          <w:sz w:val="22"/>
          <w:szCs w:val="22"/>
        </w:rPr>
        <w:t>D</w:t>
      </w:r>
      <w:r w:rsidR="001940A6">
        <w:rPr>
          <w:b/>
          <w:sz w:val="22"/>
          <w:szCs w:val="22"/>
        </w:rPr>
        <w:t>I AREUS</w:t>
      </w:r>
      <w:r w:rsidR="0060338A">
        <w:rPr>
          <w:b/>
          <w:sz w:val="22"/>
          <w:szCs w:val="22"/>
        </w:rPr>
        <w:t>.</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w:t>
            </w:r>
            <w:proofErr w:type="gramStart"/>
            <w:r w:rsidR="001608C1">
              <w:rPr>
                <w:sz w:val="22"/>
                <w:szCs w:val="22"/>
              </w:rPr>
              <w:t>_ ;</w:t>
            </w:r>
            <w:proofErr w:type="gramEnd"/>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w:t>
            </w:r>
            <w:proofErr w:type="gramStart"/>
            <w:r w:rsidR="00E17F86">
              <w:rPr>
                <w:sz w:val="22"/>
                <w:szCs w:val="22"/>
              </w:rPr>
              <w:t>_</w:t>
            </w:r>
            <w:r>
              <w:rPr>
                <w:sz w:val="22"/>
                <w:szCs w:val="22"/>
              </w:rPr>
              <w:t xml:space="preserve">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proofErr w:type="gramStart"/>
            <w:r w:rsidR="00E17F86">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lastRenderedPageBreak/>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lastRenderedPageBreak/>
              <w:t xml:space="preserve">di </w:t>
            </w:r>
            <w:r w:rsidR="001608C1" w:rsidRPr="000D5E6B">
              <w:rPr>
                <w:sz w:val="22"/>
                <w:szCs w:val="22"/>
              </w:rPr>
              <w:t>essere iscritto all’</w:t>
            </w:r>
            <w:r w:rsidR="00E17F86">
              <w:rPr>
                <w:b/>
                <w:sz w:val="22"/>
                <w:szCs w:val="22"/>
              </w:rPr>
              <w:t>albo dell’ordine ………………</w:t>
            </w:r>
            <w:proofErr w:type="gramStart"/>
            <w:r w:rsidR="00E17F86">
              <w:rPr>
                <w:b/>
                <w:sz w:val="22"/>
                <w:szCs w:val="22"/>
              </w:rPr>
              <w:t>……</w:t>
            </w:r>
            <w:r w:rsidR="0016069C">
              <w:rPr>
                <w:b/>
                <w:sz w:val="22"/>
                <w:szCs w:val="22"/>
              </w:rPr>
              <w:t>.</w:t>
            </w:r>
            <w:proofErr w:type="gramEnd"/>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E17F86">
              <w:rPr>
                <w:sz w:val="22"/>
                <w:szCs w:val="22"/>
              </w:rPr>
              <w:t>…</w:t>
            </w:r>
            <w:proofErr w:type="gramEnd"/>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proofErr w:type="gramStart"/>
            <w:r w:rsidR="004332ED" w:rsidRPr="004332ED">
              <w:rPr>
                <w:sz w:val="22"/>
                <w:szCs w:val="22"/>
              </w:rPr>
              <w:t></w:t>
            </w:r>
            <w:r w:rsidR="004332ED" w:rsidRPr="00E17F86">
              <w:rPr>
                <w:sz w:val="22"/>
                <w:szCs w:val="22"/>
                <w:lang w:val="en-GB"/>
              </w:rPr>
              <w:t xml:space="preserve">;  </w:t>
            </w:r>
            <w:r w:rsidRPr="00E17F86">
              <w:rPr>
                <w:sz w:val="22"/>
                <w:szCs w:val="22"/>
                <w:lang w:val="en-GB"/>
              </w:rPr>
              <w:t xml:space="preserve"> </w:t>
            </w:r>
            <w:proofErr w:type="gramEnd"/>
            <w:r w:rsidRPr="00E17F86">
              <w:rPr>
                <w:sz w:val="22"/>
                <w:szCs w:val="22"/>
                <w:lang w:val="en-GB"/>
              </w:rPr>
              <w:t xml:space="preserve">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proofErr w:type="gramStart"/>
            <w:r w:rsidRPr="004332ED">
              <w:rPr>
                <w:sz w:val="22"/>
                <w:szCs w:val="22"/>
              </w:rPr>
              <w:t></w:t>
            </w:r>
            <w:r w:rsidRPr="00E17F86">
              <w:rPr>
                <w:sz w:val="22"/>
                <w:szCs w:val="22"/>
                <w:lang w:val="en-GB"/>
              </w:rPr>
              <w:t>;  lett</w:t>
            </w:r>
            <w:proofErr w:type="gramEnd"/>
            <w:r w:rsidRPr="00E17F86">
              <w:rPr>
                <w:sz w:val="22"/>
                <w:szCs w:val="22"/>
                <w:lang w:val="en-GB"/>
              </w:rPr>
              <w:t xml:space="preserve">. B </w:t>
            </w:r>
            <w:proofErr w:type="gramStart"/>
            <w:r w:rsidRPr="004332ED">
              <w:rPr>
                <w:sz w:val="22"/>
                <w:szCs w:val="22"/>
              </w:rPr>
              <w:t></w:t>
            </w:r>
            <w:r w:rsidRPr="00E17F86">
              <w:rPr>
                <w:sz w:val="22"/>
                <w:szCs w:val="22"/>
                <w:lang w:val="en-GB"/>
              </w:rPr>
              <w:t>;  lett</w:t>
            </w:r>
            <w:proofErr w:type="gramEnd"/>
            <w:r w:rsidRPr="00E17F86">
              <w:rPr>
                <w:sz w:val="22"/>
                <w:szCs w:val="22"/>
                <w:lang w:val="en-GB"/>
              </w:rPr>
              <w:t xml:space="preserve">. </w:t>
            </w:r>
            <w:r w:rsidRPr="004332ED">
              <w:rPr>
                <w:sz w:val="22"/>
                <w:szCs w:val="22"/>
              </w:rPr>
              <w:t xml:space="preserve">C </w:t>
            </w:r>
            <w:proofErr w:type="gramStart"/>
            <w:r w:rsidRPr="004332ED">
              <w:rPr>
                <w:sz w:val="22"/>
                <w:szCs w:val="22"/>
              </w:rPr>
              <w:t>;  lett.</w:t>
            </w:r>
            <w:proofErr w:type="gram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lastRenderedPageBreak/>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lastRenderedPageBreak/>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lastRenderedPageBreak/>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lastRenderedPageBreak/>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ndali dell’ARES e d</w:t>
      </w:r>
      <w:r w:rsidR="001940A6">
        <w:rPr>
          <w:bCs/>
          <w:sz w:val="22"/>
          <w:szCs w:val="22"/>
        </w:rPr>
        <w:t>i AREUS</w:t>
      </w:r>
      <w:bookmarkStart w:id="0" w:name="_GoBack"/>
      <w:bookmarkEnd w:id="0"/>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 xml:space="preserve">a all’indirizzo P.E.C. </w:t>
      </w:r>
      <w:r w:rsidR="00611C97">
        <w:rPr>
          <w:bCs/>
          <w:sz w:val="22"/>
          <w:szCs w:val="22"/>
        </w:rPr>
        <w:lastRenderedPageBreak/>
        <w:t>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lastRenderedPageBreak/>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lastRenderedPageBreak/>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lastRenderedPageBreak/>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0740CA">
      <w:pPr>
        <w:autoSpaceDE w:val="0"/>
        <w:jc w:val="both"/>
      </w:pPr>
      <w:r w:rsidRPr="00A51166">
        <w:t>Il/la sottoscritto/a (cognome) (nome)</w:t>
      </w:r>
    </w:p>
    <w:p w:rsidR="001608C1" w:rsidRPr="00A51166" w:rsidRDefault="001608C1" w:rsidP="000740CA">
      <w:pPr>
        <w:autoSpaceDE w:val="0"/>
        <w:jc w:val="both"/>
      </w:pPr>
      <w:r w:rsidRPr="00A51166">
        <w:t>_______________________________________________________________</w:t>
      </w:r>
      <w:r>
        <w:t>_____________________</w:t>
      </w:r>
      <w:r w:rsidRPr="00A51166">
        <w:t>_____________</w:t>
      </w:r>
    </w:p>
    <w:p w:rsidR="001608C1" w:rsidRPr="00A51166" w:rsidRDefault="001608C1" w:rsidP="000740CA">
      <w:pPr>
        <w:autoSpaceDE w:val="0"/>
        <w:jc w:val="both"/>
      </w:pPr>
    </w:p>
    <w:p w:rsidR="001608C1" w:rsidRDefault="001608C1" w:rsidP="000740CA">
      <w:pPr>
        <w:autoSpaceDE w:val="0"/>
        <w:jc w:val="both"/>
      </w:pPr>
      <w:r w:rsidRPr="00A51166">
        <w:t>nato a (luogo) (</w:t>
      </w:r>
      <w:proofErr w:type="spellStart"/>
      <w:r w:rsidRPr="00A51166">
        <w:t>prov</w:t>
      </w:r>
      <w:proofErr w:type="spellEnd"/>
      <w:r w:rsidRPr="00A51166">
        <w:t>.)</w:t>
      </w:r>
    </w:p>
    <w:p w:rsidR="001608C1" w:rsidRPr="00A51166" w:rsidRDefault="001608C1" w:rsidP="000740CA">
      <w:pPr>
        <w:autoSpaceDE w:val="0"/>
        <w:jc w:val="both"/>
      </w:pPr>
      <w:r w:rsidRPr="00A51166">
        <w:t>________________________________________________________ (_________) il ______________</w:t>
      </w:r>
      <w:r>
        <w:t>_______</w:t>
      </w:r>
      <w:r w:rsidRPr="00A51166">
        <w:t>______</w:t>
      </w:r>
    </w:p>
    <w:p w:rsidR="001608C1" w:rsidRPr="00A51166" w:rsidRDefault="001608C1" w:rsidP="000740CA">
      <w:pPr>
        <w:autoSpaceDE w:val="0"/>
        <w:jc w:val="both"/>
      </w:pPr>
    </w:p>
    <w:p w:rsidR="001608C1" w:rsidRDefault="001608C1" w:rsidP="000740CA">
      <w:pPr>
        <w:autoSpaceDE w:val="0"/>
        <w:jc w:val="both"/>
      </w:pPr>
      <w:r w:rsidRPr="00A51166">
        <w:t>residente a (luogo) (</w:t>
      </w:r>
      <w:proofErr w:type="spellStart"/>
      <w:r w:rsidRPr="00A51166">
        <w:t>prov</w:t>
      </w:r>
      <w:proofErr w:type="spellEnd"/>
      <w:r w:rsidRPr="00A51166">
        <w:t>.) (indirizzo)</w:t>
      </w:r>
    </w:p>
    <w:p w:rsidR="001608C1" w:rsidRPr="00A51166" w:rsidRDefault="001608C1" w:rsidP="000740CA">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0740CA">
      <w:pPr>
        <w:autoSpaceDE w:val="0"/>
        <w:jc w:val="both"/>
      </w:pPr>
    </w:p>
    <w:p w:rsidR="000740CA" w:rsidRDefault="000740CA" w:rsidP="00D45147">
      <w:pPr>
        <w:autoSpaceDE w:val="0"/>
        <w:jc w:val="both"/>
      </w:pPr>
    </w:p>
    <w:p w:rsidR="000740CA"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0740CA" w:rsidRDefault="000740CA" w:rsidP="00D45147">
      <w:pPr>
        <w:autoSpaceDE w:val="0"/>
        <w:spacing w:line="360" w:lineRule="auto"/>
        <w:jc w:val="both"/>
      </w:pPr>
    </w:p>
    <w:p w:rsidR="001608C1" w:rsidRPr="00A51166" w:rsidRDefault="001608C1" w:rsidP="000740CA">
      <w:pPr>
        <w:autoSpaceDE w:val="0"/>
        <w:spacing w:line="360" w:lineRule="auto"/>
        <w:jc w:val="both"/>
      </w:pPr>
      <w:r w:rsidRPr="00A51166">
        <w:t xml:space="preserve">di essere a conoscenza del fatto che l’allegata copia: </w:t>
      </w:r>
    </w:p>
    <w:p w:rsidR="001608C1" w:rsidRDefault="001608C1" w:rsidP="000740CA">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0740CA">
      <w:pPr>
        <w:autoSpaceDE w:val="0"/>
        <w:spacing w:line="360" w:lineRule="auto"/>
        <w:jc w:val="both"/>
      </w:pPr>
      <w:r w:rsidRPr="00A51166">
        <w:t xml:space="preserve"> conservato/rilasciato dalla amministrazione pubblica</w:t>
      </w:r>
    </w:p>
    <w:p w:rsidR="001608C1" w:rsidRPr="00A51166" w:rsidRDefault="001608C1" w:rsidP="000740CA">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0740CA">
      <w:pPr>
        <w:autoSpaceDE w:val="0"/>
        <w:spacing w:line="360" w:lineRule="auto"/>
        <w:jc w:val="both"/>
      </w:pPr>
      <w:r w:rsidRPr="00A51166">
        <w:t>è conforme all’originale in possesso di</w:t>
      </w:r>
    </w:p>
    <w:p w:rsidR="000740CA" w:rsidRDefault="001608C1" w:rsidP="000740CA">
      <w:pPr>
        <w:autoSpaceDE w:val="0"/>
        <w:spacing w:line="360" w:lineRule="auto"/>
        <w:jc w:val="both"/>
      </w:pPr>
      <w:r w:rsidRPr="00A51166">
        <w:t xml:space="preserve"> __________________________________________________</w:t>
      </w:r>
      <w:r>
        <w:t>____________________</w:t>
      </w:r>
      <w:r w:rsidRPr="00A51166">
        <w:t>_________________________;</w:t>
      </w:r>
    </w:p>
    <w:p w:rsidR="000740CA"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 pubblicazione dal titolo</w:t>
      </w:r>
    </w:p>
    <w:p w:rsidR="001608C1" w:rsidRPr="00A51166" w:rsidRDefault="001608C1" w:rsidP="000740CA">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0740CA" w:rsidRDefault="001608C1" w:rsidP="000740CA">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l'allegata copia del titolo di studio</w:t>
      </w:r>
    </w:p>
    <w:p w:rsidR="001608C1" w:rsidRPr="00D45147" w:rsidRDefault="001608C1" w:rsidP="000740CA">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0E62" w:rsidRDefault="00E20E62" w:rsidP="00012291">
      <w:r>
        <w:separator/>
      </w:r>
    </w:p>
  </w:endnote>
  <w:endnote w:type="continuationSeparator" w:id="0">
    <w:p w:rsidR="00E20E62" w:rsidRDefault="00E20E62"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940A6">
      <w:rPr>
        <w:rStyle w:val="Numeropagina"/>
        <w:noProof/>
      </w:rPr>
      <w:t>17</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0E62" w:rsidRDefault="00E20E62" w:rsidP="00012291">
      <w:r>
        <w:separator/>
      </w:r>
    </w:p>
  </w:footnote>
  <w:footnote w:type="continuationSeparator" w:id="0">
    <w:p w:rsidR="00E20E62" w:rsidRDefault="00E20E62"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25DD7"/>
    <w:rsid w:val="00035A83"/>
    <w:rsid w:val="00047D9A"/>
    <w:rsid w:val="00057422"/>
    <w:rsid w:val="00057EAC"/>
    <w:rsid w:val="0006163F"/>
    <w:rsid w:val="000740CA"/>
    <w:rsid w:val="00083894"/>
    <w:rsid w:val="00084360"/>
    <w:rsid w:val="000930B7"/>
    <w:rsid w:val="000A3E6F"/>
    <w:rsid w:val="000B1D16"/>
    <w:rsid w:val="000B60D0"/>
    <w:rsid w:val="000C3C88"/>
    <w:rsid w:val="000D5E6B"/>
    <w:rsid w:val="000E42C7"/>
    <w:rsid w:val="000F0213"/>
    <w:rsid w:val="000F6A54"/>
    <w:rsid w:val="001000BD"/>
    <w:rsid w:val="0010657E"/>
    <w:rsid w:val="0011206F"/>
    <w:rsid w:val="001127CF"/>
    <w:rsid w:val="00112EE0"/>
    <w:rsid w:val="00126B66"/>
    <w:rsid w:val="00134D86"/>
    <w:rsid w:val="00140D05"/>
    <w:rsid w:val="00147EE2"/>
    <w:rsid w:val="0016069C"/>
    <w:rsid w:val="001608C1"/>
    <w:rsid w:val="001642D0"/>
    <w:rsid w:val="001643DE"/>
    <w:rsid w:val="001805B8"/>
    <w:rsid w:val="0019062A"/>
    <w:rsid w:val="001940A6"/>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338A"/>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0F3C"/>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731A"/>
    <w:rsid w:val="00CF0BA1"/>
    <w:rsid w:val="00D06C0E"/>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957AA"/>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20E62"/>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4A13B3"/>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532DB-A3A0-4FEF-A10B-512595A6C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6068</Words>
  <Characters>34588</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Angela Cesarita Ferraro</cp:lastModifiedBy>
  <cp:revision>4</cp:revision>
  <cp:lastPrinted>2022-05-23T09:15:00Z</cp:lastPrinted>
  <dcterms:created xsi:type="dcterms:W3CDTF">2025-11-20T09:54:00Z</dcterms:created>
  <dcterms:modified xsi:type="dcterms:W3CDTF">2025-11-20T15:21:00Z</dcterms:modified>
</cp:coreProperties>
</file>